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0481C91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9901A5" w:rsidRPr="009901A5">
        <w:rPr>
          <w:rFonts w:ascii="Garamond" w:hAnsi="Garamond"/>
          <w:b/>
          <w:bCs/>
          <w:sz w:val="32"/>
          <w:szCs w:val="36"/>
        </w:rPr>
        <w:t xml:space="preserve">dodávky tonerů, válců do tiskáren a kopírek </w:t>
      </w:r>
      <w:r w:rsidRPr="00807007">
        <w:rPr>
          <w:rFonts w:ascii="Garamond" w:hAnsi="Garamond"/>
          <w:b/>
          <w:bCs/>
          <w:sz w:val="32"/>
          <w:szCs w:val="36"/>
        </w:rPr>
        <w:t>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40CDCDA" w:rsidR="00EB6175" w:rsidRPr="0091248A" w:rsidRDefault="009901A5" w:rsidP="009901A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zakázka:       </w:t>
      </w:r>
      <w:r w:rsidRPr="009901A5">
        <w:rPr>
          <w:rFonts w:ascii="Garamond" w:hAnsi="Garamond"/>
          <w:sz w:val="24"/>
          <w:szCs w:val="24"/>
        </w:rPr>
        <w:t>Dodávky tonerů, válců do tiskáren a kopírek (II</w:t>
      </w:r>
      <w:r w:rsidRPr="0091248A">
        <w:rPr>
          <w:rFonts w:ascii="Garamond" w:hAnsi="Garamond"/>
          <w:sz w:val="24"/>
          <w:szCs w:val="24"/>
        </w:rPr>
        <w:t xml:space="preserve">.) </w:t>
      </w:r>
      <w:r w:rsidR="00EC4412" w:rsidRPr="0091248A">
        <w:rPr>
          <w:rFonts w:ascii="Garamond" w:hAnsi="Garamond"/>
          <w:sz w:val="24"/>
          <w:szCs w:val="24"/>
        </w:rPr>
        <w:t>00</w:t>
      </w:r>
      <w:r w:rsidR="00E57EC9">
        <w:rPr>
          <w:rFonts w:ascii="Garamond" w:hAnsi="Garamond"/>
          <w:sz w:val="24"/>
          <w:szCs w:val="24"/>
        </w:rPr>
        <w:t>2</w:t>
      </w:r>
      <w:r w:rsidR="00EB6175" w:rsidRPr="0091248A">
        <w:rPr>
          <w:rFonts w:ascii="Garamond" w:hAnsi="Garamond"/>
          <w:sz w:val="24"/>
          <w:szCs w:val="24"/>
        </w:rPr>
        <w:t>-2021</w:t>
      </w:r>
    </w:p>
    <w:p w14:paraId="734915B7" w14:textId="16F2E1A2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91248A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E57EC9" w:rsidRPr="0065339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https://zakazky.zcu.cz/contract_display_4426.html</w:t>
        </w:r>
      </w:hyperlink>
    </w:p>
    <w:p w14:paraId="2B5F5335" w14:textId="2EFA5F65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7C48B14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91248A">
        <w:rPr>
          <w:rFonts w:ascii="Garamond" w:hAnsi="Garamond" w:cs="Arial"/>
          <w:sz w:val="22"/>
          <w:szCs w:val="22"/>
        </w:rPr>
        <w:t>stanovena do</w:t>
      </w:r>
      <w:r w:rsidR="003C1FD6" w:rsidRPr="0091248A">
        <w:rPr>
          <w:rFonts w:ascii="Garamond" w:hAnsi="Garamond" w:cs="Arial"/>
          <w:sz w:val="22"/>
          <w:szCs w:val="22"/>
        </w:rPr>
        <w:t xml:space="preserve"> </w:t>
      </w:r>
      <w:r w:rsidR="0091248A" w:rsidRPr="0091248A">
        <w:rPr>
          <w:rFonts w:ascii="Garamond" w:hAnsi="Garamond" w:cs="Arial"/>
          <w:b/>
          <w:sz w:val="22"/>
          <w:szCs w:val="22"/>
        </w:rPr>
        <w:t>05</w:t>
      </w:r>
      <w:r w:rsidR="006C4DD5" w:rsidRPr="0091248A">
        <w:rPr>
          <w:rFonts w:ascii="Garamond" w:hAnsi="Garamond" w:cs="Arial"/>
          <w:b/>
          <w:sz w:val="22"/>
          <w:szCs w:val="22"/>
        </w:rPr>
        <w:t>.02.2021</w:t>
      </w:r>
      <w:r w:rsidR="003C1FD6" w:rsidRPr="0091248A">
        <w:rPr>
          <w:rFonts w:ascii="Garamond" w:hAnsi="Garamond" w:cs="Arial"/>
          <w:b/>
          <w:sz w:val="22"/>
          <w:szCs w:val="22"/>
        </w:rPr>
        <w:t xml:space="preserve"> do</w:t>
      </w:r>
      <w:r w:rsidRPr="0091248A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91248A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E57EC9">
        <w:rPr>
          <w:rFonts w:ascii="Garamond" w:hAnsi="Garamond" w:cs="Arial"/>
          <w:b/>
          <w:sz w:val="22"/>
          <w:szCs w:val="22"/>
        </w:rPr>
        <w:t>3</w:t>
      </w:r>
      <w:r w:rsidR="006C4DD5" w:rsidRPr="0059057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>pí</w:t>
      </w:r>
      <w:bookmarkStart w:id="1" w:name="_GoBack"/>
      <w:bookmarkEnd w:id="1"/>
      <w:r w:rsidR="00331F6E" w:rsidRPr="00A467E8">
        <w:rPr>
          <w:rFonts w:ascii="Garamond" w:hAnsi="Garamond" w:cs="Arial"/>
          <w:sz w:val="22"/>
          <w:szCs w:val="22"/>
        </w:rPr>
        <w:t xml:space="preserve">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19189F89" w14:textId="215F8957" w:rsidR="005D2323" w:rsidRPr="005D2323" w:rsidRDefault="00D05AA8" w:rsidP="005D2323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F8688D" w:rsidRPr="00F8688D">
        <w:rPr>
          <w:rFonts w:ascii="Garamond" w:hAnsi="Garamond" w:cs="Arial"/>
        </w:rPr>
        <w:t xml:space="preserve">tonerů, </w:t>
      </w:r>
      <w:r w:rsidR="0083716C">
        <w:rPr>
          <w:rFonts w:ascii="Garamond" w:hAnsi="Garamond" w:cs="Arial"/>
        </w:rPr>
        <w:t xml:space="preserve">inkoustů, </w:t>
      </w:r>
      <w:r w:rsidR="005D2323">
        <w:rPr>
          <w:rFonts w:ascii="Garamond" w:hAnsi="Garamond" w:cs="Arial"/>
        </w:rPr>
        <w:t>č</w:t>
      </w:r>
      <w:r w:rsidR="005D2323" w:rsidRPr="005D2323">
        <w:rPr>
          <w:rFonts w:ascii="Garamond" w:hAnsi="Garamond" w:cs="Arial"/>
        </w:rPr>
        <w:t>ást</w:t>
      </w:r>
      <w:r w:rsidR="005D2323">
        <w:rPr>
          <w:rFonts w:ascii="Garamond" w:hAnsi="Garamond" w:cs="Arial"/>
        </w:rPr>
        <w:t>í</w:t>
      </w:r>
      <w:r w:rsidR="005D2323" w:rsidRPr="005D2323">
        <w:rPr>
          <w:rFonts w:ascii="Garamond" w:hAnsi="Garamond" w:cs="Arial"/>
        </w:rPr>
        <w:t xml:space="preserve"> a příslušenství </w:t>
      </w:r>
      <w:proofErr w:type="spellStart"/>
      <w:r w:rsidR="005D2323" w:rsidRPr="005D2323">
        <w:rPr>
          <w:rFonts w:ascii="Garamond" w:hAnsi="Garamond" w:cs="Arial"/>
        </w:rPr>
        <w:t>fotokopírovacích</w:t>
      </w:r>
      <w:proofErr w:type="spellEnd"/>
      <w:r w:rsidR="005D2323" w:rsidRPr="005D2323">
        <w:rPr>
          <w:rFonts w:ascii="Garamond" w:hAnsi="Garamond" w:cs="Arial"/>
        </w:rPr>
        <w:t xml:space="preserve"> strojů</w:t>
      </w:r>
      <w:r w:rsidR="005D2323">
        <w:rPr>
          <w:rFonts w:ascii="Garamond" w:hAnsi="Garamond" w:cs="Arial"/>
        </w:rPr>
        <w:t xml:space="preserve"> </w:t>
      </w:r>
      <w:r w:rsidR="005D2323" w:rsidRPr="00807007">
        <w:rPr>
          <w:rFonts w:ascii="Garamond" w:hAnsi="Garamond" w:cs="Arial"/>
        </w:rPr>
        <w:t>(dále</w:t>
      </w:r>
      <w:r w:rsidR="005D2323" w:rsidRPr="00B02193">
        <w:rPr>
          <w:rFonts w:ascii="Garamond" w:hAnsi="Garamond" w:cs="Arial"/>
        </w:rPr>
        <w:t xml:space="preserve"> jen „Předmět plnění“).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2F4310F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5B933EF9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06580CBB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  <w:highlight w:val="cyan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584BD0A8" w14:textId="45117601" w:rsidR="003A2A0C" w:rsidRPr="000F7BD7" w:rsidRDefault="002E4EFD" w:rsidP="000F7BD7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13.2 </w:t>
      </w:r>
      <w:r>
        <w:rPr>
          <w:rFonts w:ascii="Garamond" w:hAnsi="Garamond"/>
          <w:sz w:val="22"/>
          <w:szCs w:val="22"/>
        </w:rPr>
        <w:tab/>
      </w:r>
      <w:r w:rsidR="005E1AA8" w:rsidRPr="00D452F8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="005E1AA8"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0F7BD7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="005E1AA8"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="005E1AA8"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="005E1AA8"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6C4DD5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C4DD5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6C4DD5">
        <w:rPr>
          <w:rFonts w:ascii="Garamond" w:hAnsi="Garamond" w:cs="Arial"/>
          <w:b/>
          <w:sz w:val="22"/>
          <w:szCs w:val="22"/>
        </w:rPr>
        <w:t>doplněn</w:t>
      </w:r>
      <w:r w:rsidRPr="006C4DD5">
        <w:rPr>
          <w:rFonts w:ascii="Garamond" w:hAnsi="Garamond" w:cs="Arial"/>
          <w:b/>
          <w:sz w:val="22"/>
          <w:szCs w:val="22"/>
        </w:rPr>
        <w:t>a</w:t>
      </w:r>
      <w:r w:rsidR="003D52BD" w:rsidRPr="006C4DD5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6C4DD5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2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59B37A" w14:textId="77777777" w:rsidR="0081167A" w:rsidRDefault="0081167A" w:rsidP="00795AAC">
      <w:r>
        <w:separator/>
      </w:r>
    </w:p>
  </w:endnote>
  <w:endnote w:type="continuationSeparator" w:id="0">
    <w:p w14:paraId="50A4ADE0" w14:textId="77777777" w:rsidR="0081167A" w:rsidRDefault="0081167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0108C7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E57EC9">
      <w:rPr>
        <w:rFonts w:ascii="Garamond" w:eastAsia="Arial" w:hAnsi="Garamond" w:cs="Arial"/>
        <w:noProof/>
        <w:sz w:val="16"/>
        <w:szCs w:val="16"/>
      </w:rPr>
      <w:t>2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E57EC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D8EEBD" w14:textId="77777777" w:rsidR="0081167A" w:rsidRDefault="0081167A" w:rsidP="00795AAC">
      <w:r>
        <w:separator/>
      </w:r>
    </w:p>
  </w:footnote>
  <w:footnote w:type="continuationSeparator" w:id="0">
    <w:p w14:paraId="2329E8B7" w14:textId="77777777" w:rsidR="0081167A" w:rsidRDefault="0081167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2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1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3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4"/>
  </w:num>
  <w:num w:numId="2">
    <w:abstractNumId w:val="19"/>
  </w:num>
  <w:num w:numId="3">
    <w:abstractNumId w:val="38"/>
  </w:num>
  <w:num w:numId="4">
    <w:abstractNumId w:val="15"/>
  </w:num>
  <w:num w:numId="5">
    <w:abstractNumId w:val="42"/>
  </w:num>
  <w:num w:numId="6">
    <w:abstractNumId w:val="37"/>
  </w:num>
  <w:num w:numId="7">
    <w:abstractNumId w:val="40"/>
  </w:num>
  <w:num w:numId="8">
    <w:abstractNumId w:val="26"/>
  </w:num>
  <w:num w:numId="9">
    <w:abstractNumId w:val="25"/>
  </w:num>
  <w:num w:numId="10">
    <w:abstractNumId w:val="41"/>
  </w:num>
  <w:num w:numId="11">
    <w:abstractNumId w:val="39"/>
  </w:num>
  <w:num w:numId="12">
    <w:abstractNumId w:val="35"/>
  </w:num>
  <w:num w:numId="13">
    <w:abstractNumId w:val="18"/>
  </w:num>
  <w:num w:numId="14">
    <w:abstractNumId w:val="33"/>
  </w:num>
  <w:num w:numId="15">
    <w:abstractNumId w:val="23"/>
  </w:num>
  <w:num w:numId="16">
    <w:abstractNumId w:val="24"/>
  </w:num>
  <w:num w:numId="17">
    <w:abstractNumId w:val="16"/>
  </w:num>
  <w:num w:numId="18">
    <w:abstractNumId w:val="32"/>
  </w:num>
  <w:num w:numId="19">
    <w:abstractNumId w:val="29"/>
  </w:num>
  <w:num w:numId="20">
    <w:abstractNumId w:val="27"/>
  </w:num>
  <w:num w:numId="21">
    <w:abstractNumId w:val="31"/>
  </w:num>
  <w:num w:numId="22">
    <w:abstractNumId w:val="21"/>
  </w:num>
  <w:num w:numId="23">
    <w:abstractNumId w:val="20"/>
  </w:num>
  <w:num w:numId="24">
    <w:abstractNumId w:val="43"/>
  </w:num>
  <w:num w:numId="25">
    <w:abstractNumId w:val="22"/>
  </w:num>
  <w:num w:numId="26">
    <w:abstractNumId w:val="28"/>
  </w:num>
  <w:num w:numId="27">
    <w:abstractNumId w:val="30"/>
  </w:num>
  <w:num w:numId="28">
    <w:abstractNumId w:val="17"/>
  </w:num>
  <w:num w:numId="29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621D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D05C8"/>
    <w:rsid w:val="000D7326"/>
    <w:rsid w:val="000E055D"/>
    <w:rsid w:val="000E3DE6"/>
    <w:rsid w:val="000F34D8"/>
    <w:rsid w:val="000F7BD7"/>
    <w:rsid w:val="0010541F"/>
    <w:rsid w:val="001142E9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5EFB"/>
    <w:rsid w:val="001905EC"/>
    <w:rsid w:val="001A30F6"/>
    <w:rsid w:val="001A5C42"/>
    <w:rsid w:val="001B4B7A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C4B"/>
    <w:rsid w:val="00295C60"/>
    <w:rsid w:val="002B4A7E"/>
    <w:rsid w:val="002B59B9"/>
    <w:rsid w:val="002C475A"/>
    <w:rsid w:val="002C7593"/>
    <w:rsid w:val="002D62A7"/>
    <w:rsid w:val="002E188D"/>
    <w:rsid w:val="002E3083"/>
    <w:rsid w:val="002E4228"/>
    <w:rsid w:val="002E4432"/>
    <w:rsid w:val="002E4ED7"/>
    <w:rsid w:val="002E4EFD"/>
    <w:rsid w:val="002F251A"/>
    <w:rsid w:val="002F419F"/>
    <w:rsid w:val="002F633D"/>
    <w:rsid w:val="00305BB0"/>
    <w:rsid w:val="003063D6"/>
    <w:rsid w:val="0031024E"/>
    <w:rsid w:val="00311988"/>
    <w:rsid w:val="00324905"/>
    <w:rsid w:val="00331F6E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6F62"/>
    <w:rsid w:val="00425FD2"/>
    <w:rsid w:val="004376D6"/>
    <w:rsid w:val="00437B29"/>
    <w:rsid w:val="004400E1"/>
    <w:rsid w:val="004576B0"/>
    <w:rsid w:val="00475615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0A77"/>
    <w:rsid w:val="00524149"/>
    <w:rsid w:val="0052419E"/>
    <w:rsid w:val="00541CF2"/>
    <w:rsid w:val="0055137A"/>
    <w:rsid w:val="00571557"/>
    <w:rsid w:val="0059057F"/>
    <w:rsid w:val="00592FF9"/>
    <w:rsid w:val="005A575C"/>
    <w:rsid w:val="005C01F9"/>
    <w:rsid w:val="005D2323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756DD"/>
    <w:rsid w:val="00681A1B"/>
    <w:rsid w:val="006850A6"/>
    <w:rsid w:val="00694F81"/>
    <w:rsid w:val="0069594D"/>
    <w:rsid w:val="006A103B"/>
    <w:rsid w:val="006A109C"/>
    <w:rsid w:val="006A2162"/>
    <w:rsid w:val="006B5670"/>
    <w:rsid w:val="006C4DD5"/>
    <w:rsid w:val="006C69C1"/>
    <w:rsid w:val="006D0C83"/>
    <w:rsid w:val="006D14F5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80026"/>
    <w:rsid w:val="00781FCD"/>
    <w:rsid w:val="007919B3"/>
    <w:rsid w:val="00792068"/>
    <w:rsid w:val="00795AAC"/>
    <w:rsid w:val="007A5DDA"/>
    <w:rsid w:val="007B02AC"/>
    <w:rsid w:val="007C04E9"/>
    <w:rsid w:val="007C5244"/>
    <w:rsid w:val="007D473B"/>
    <w:rsid w:val="007D7BDF"/>
    <w:rsid w:val="008009FE"/>
    <w:rsid w:val="00800FB4"/>
    <w:rsid w:val="00807007"/>
    <w:rsid w:val="0081167A"/>
    <w:rsid w:val="00822D46"/>
    <w:rsid w:val="008252D0"/>
    <w:rsid w:val="0082680D"/>
    <w:rsid w:val="0083716C"/>
    <w:rsid w:val="00841F0D"/>
    <w:rsid w:val="00854B10"/>
    <w:rsid w:val="00857883"/>
    <w:rsid w:val="008765A4"/>
    <w:rsid w:val="0088554A"/>
    <w:rsid w:val="00893EAD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4A71"/>
    <w:rsid w:val="008E4AAB"/>
    <w:rsid w:val="008E694C"/>
    <w:rsid w:val="008F24EC"/>
    <w:rsid w:val="008F3D91"/>
    <w:rsid w:val="00906306"/>
    <w:rsid w:val="0091248A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6008"/>
    <w:rsid w:val="009731AC"/>
    <w:rsid w:val="00973532"/>
    <w:rsid w:val="00977B37"/>
    <w:rsid w:val="00982E28"/>
    <w:rsid w:val="00986118"/>
    <w:rsid w:val="009901A5"/>
    <w:rsid w:val="00994EC1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163B"/>
    <w:rsid w:val="00B02193"/>
    <w:rsid w:val="00B12B58"/>
    <w:rsid w:val="00B25E4B"/>
    <w:rsid w:val="00B31681"/>
    <w:rsid w:val="00B35FCD"/>
    <w:rsid w:val="00B507B9"/>
    <w:rsid w:val="00B75A72"/>
    <w:rsid w:val="00B92754"/>
    <w:rsid w:val="00BA2E0E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4A33"/>
    <w:rsid w:val="00D860AA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06D8A"/>
    <w:rsid w:val="00E156EE"/>
    <w:rsid w:val="00E23443"/>
    <w:rsid w:val="00E237D0"/>
    <w:rsid w:val="00E25DAA"/>
    <w:rsid w:val="00E274DC"/>
    <w:rsid w:val="00E279CB"/>
    <w:rsid w:val="00E3430F"/>
    <w:rsid w:val="00E454BE"/>
    <w:rsid w:val="00E479D0"/>
    <w:rsid w:val="00E52467"/>
    <w:rsid w:val="00E53764"/>
    <w:rsid w:val="00E57361"/>
    <w:rsid w:val="00E57EC9"/>
    <w:rsid w:val="00E66C11"/>
    <w:rsid w:val="00E71AE1"/>
    <w:rsid w:val="00E7390F"/>
    <w:rsid w:val="00E760FE"/>
    <w:rsid w:val="00E76775"/>
    <w:rsid w:val="00E929D9"/>
    <w:rsid w:val="00E97754"/>
    <w:rsid w:val="00EB194D"/>
    <w:rsid w:val="00EB4ACA"/>
    <w:rsid w:val="00EB6175"/>
    <w:rsid w:val="00EB7A9F"/>
    <w:rsid w:val="00EC3FE3"/>
    <w:rsid w:val="00EC4412"/>
    <w:rsid w:val="00EC4F3F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4BF8"/>
    <w:rsid w:val="00F45F8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688D"/>
    <w:rsid w:val="00F87979"/>
    <w:rsid w:val="00F90A60"/>
    <w:rsid w:val="00F94593"/>
    <w:rsid w:val="00F976E9"/>
    <w:rsid w:val="00FB284E"/>
    <w:rsid w:val="00FB578D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azky.zcu.cz/contract_display_4426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fs7XUoCMjnrwd1/hJHgFR3Np2rY=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YPAPHNEyXBWYjKny/0RqgVeezhw=</DigestValue>
    </Reference>
  </SignedInfo>
  <SignatureValue>JS7EyCZe83YKCZsbynuHdcNK85aq2kcjCXC8nEMiA2vJj3DsxBKNa+iAaF05QWEymKGsCkvqdSA8
ItXoxMHvnMTo0uNsNh+Wjcz0jMmhpzMfp3ALTQ3U21fb7fQbMbg/+Gpob8D9LjfQ6GIpfSZadCwj
Ux1zZulvMaR07+ZHeO5GvcyFobFWMciyRAiXOyf0oIpbKoaMGTiPKxGK7zTUiGkddp18Ipm/rv5m
EbUhBMVzUeq4f6AxZXM+Wn7MuvYE49yDcvos56krpGQDMLhpxuVwmSP3luRJzSTGUzQDf93Oza2z
chbyWsA5kj8p/9w3fox7KzezQNXQfdhWyuZ1oQ==</SignatureValue>
  <KeyInfo>
    <X509Data>
      <X509Certificate>MIIIkDCCBnigAwIBAgIEAVFugTANBgkqhkiG9w0BAQsFADBpMQswCQYDVQQGEwJDWjEXMBUGA1UE
YRMOTlRSQ1otNDcxMTQ5ODMxHTAbBgNVBAoMFMSMZXNrw6EgcG/FoXRhLCBzLnAuMSIwIAYDVQQD
ExlQb3N0U2lnbnVtIFF1YWxpZmllZCBDQSA0MB4XDTIwMDQxNTEyMjcyMVoXDTIxMDUwNTEyMjcy
MVowgesxCzAJBgNVBAYTAkNaMRcwFQYDVQRhEw5OVFJDWi00OTc3NzUxMzEqMCgGA1UECgwhWsOh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BAwTCHJlZmVyZW50MIIBIjANBgkqhkiG9w0BAQEFAAOCAQ8AMIIBCgKCAQEAihfWhu6G37LH3BMW
jKyPw7pqX+dd8iFdduLYrHwqL0iBHmMTJBMwtwsnivyZGeWJ+giGG2ZrbPgRvXoYfp48kHLm9Mbe
B8YRsKTrFc4bG24lH70WCzO3EjquBcBAgOA40F/yrX1+ZGzD/V5DVa33zWjGfuMZ2miU5uFUy1WO
X7o4TG5zAzFFbmE7KbnvbqhAOUUNiTK+63p8jkWWtDxdHt2qTZ5OMu8DzCxsrMqgsvFPgX8HT34L
JOmCowrEk78N7bxa/9GYLXU30oHAxahNytQtwXkeGt511Z3LdOISbvv5Jgc1X+KjaKwt0QjxqSOb
KAEUFZ4afrOzEVdu9AJAnQIDAQABo4IDuzCCA7cwOAYDVR0RBDEwL4ESaWhvc2tvdmFAcHMuemN1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QAEAMIGbBggrBgEFBQcBAwSBjjCBizAIBgYEAI5GAQEwagYGBACORgEFMGAwLhYoaHR0cHM6Ly93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DYYzZC8i0+Ol2iCsMpNXyNLnuSw=</DigestValue>
      </Reference>
      <Reference URI="/word/settings.xml?ContentType=application/vnd.openxmlformats-officedocument.wordprocessingml.settings+xml">
        <DigestMethod Algorithm="http://www.w3.org/2000/09/xmldsig#sha1"/>
        <DigestValue>WWpjBrDhGQfGyM3o7/xyBFkO/UY=</DigestValue>
      </Reference>
      <Reference URI="/word/styles.xml?ContentType=application/vnd.openxmlformats-officedocument.wordprocessingml.styles+xml">
        <DigestMethod Algorithm="http://www.w3.org/2000/09/xmldsig#sha1"/>
        <DigestValue>l8DJt3iym2AuC5y3uP2++4F0qrs=</DigestValue>
      </Reference>
      <Reference URI="/word/numbering.xml?ContentType=application/vnd.openxmlformats-officedocument.wordprocessingml.numbering+xml">
        <DigestMethod Algorithm="http://www.w3.org/2000/09/xmldsig#sha1"/>
        <DigestValue>dTehHe4dKZ5xCyI9aJRqW4wodn8=</DigestValue>
      </Reference>
      <Reference URI="/word/fontTable.xml?ContentType=application/vnd.openxmlformats-officedocument.wordprocessingml.fontTable+xml">
        <DigestMethod Algorithm="http://www.w3.org/2000/09/xmldsig#sha1"/>
        <DigestValue>6/975AsJn+Rovsv1D+o6tSTpXIc=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Eb8Kc7mXGbeyt5MeB+A01AfF4Z8=</DigestValue>
      </Reference>
      <Reference URI="/word/document.xml?ContentType=application/vnd.openxmlformats-officedocument.wordprocessingml.document.main+xml">
        <DigestMethod Algorithm="http://www.w3.org/2000/09/xmldsig#sha1"/>
        <DigestValue>fOe5/PxHs7+Qaun6+L5bVUeDWVg=</DigestValue>
      </Reference>
      <Reference URI="/word/stylesWithEffects.xml?ContentType=application/vnd.ms-word.stylesWithEffects+xml">
        <DigestMethod Algorithm="http://www.w3.org/2000/09/xmldsig#sha1"/>
        <DigestValue>mzOk0ngEwtECSwb8tEKQzm/nkI4=</DigestValue>
      </Reference>
      <Reference URI="/word/footnotes.xml?ContentType=application/vnd.openxmlformats-officedocument.wordprocessingml.footnotes+xml">
        <DigestMethod Algorithm="http://www.w3.org/2000/09/xmldsig#sha1"/>
        <DigestValue>rEWQI2BdxDM2kRO6l0gWZhrfWUs=</DigestValue>
      </Reference>
      <Reference URI="/word/endnotes.xml?ContentType=application/vnd.openxmlformats-officedocument.wordprocessingml.endnotes+xml">
        <DigestMethod Algorithm="http://www.w3.org/2000/09/xmldsig#sha1"/>
        <DigestValue>UPMF/5+6kXtJk7/ZWHxmYfE1n7g=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lHIP6vOx5l9cFLce+z+nPTGLcaw=</DigestValue>
      </Reference>
    </Manifest>
    <SignatureProperties>
      <SignatureProperty Id="idSignatureTime" Target="#idPackageSignature">
        <mdssi:SignatureTime>
          <mdssi:Format>YYYY-MM-DDThh:mm:ssTZD</mdssi:Format>
          <mdssi:Value>2021-01-25T13:08:19Z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2021-01-25T13:08:19Z</xd:SigningTime>
          <xd:SigningCertificate>
            <xd:Cert>
              <xd:CertDigest>
                <DigestMethod Algorithm="http://www.w3.org/2000/09/xmldsig#sha1"/>
                <DigestValue>2CIU310PBMKeniChWAqkWaZPqpo=</DigestValue>
              </xd:CertDigest>
              <xd:IssuerSerial>
                <X509IssuerName>CN=PostSignum Qualified CA 4, O="Česká pošta, s.p.", OID.2.5.4.97=NTRCZ-47114983, C=CZ</X509IssuerName>
                <X509SerialNumber>22113921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5A6ACE-62A8-4F08-B42E-373B672C9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1778</Words>
  <Characters>10495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3</cp:revision>
  <cp:lastPrinted>2018-08-08T13:48:00Z</cp:lastPrinted>
  <dcterms:created xsi:type="dcterms:W3CDTF">2021-01-25T13:07:00Z</dcterms:created>
  <dcterms:modified xsi:type="dcterms:W3CDTF">2021-01-25T13:08:00Z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